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321C8D9E" w:rsidR="006F5FD0" w:rsidRPr="00B33EE6" w:rsidRDefault="00043596">
      <w:pPr>
        <w:jc w:val="center"/>
        <w:rPr>
          <w:sz w:val="28"/>
          <w:szCs w:val="28"/>
          <w:lang w:val="en-GB"/>
        </w:rPr>
      </w:pPr>
      <w:r>
        <w:rPr>
          <w:rStyle w:val="Strong"/>
          <w:sz w:val="28"/>
          <w:szCs w:val="28"/>
          <w:lang w:val="en-GB"/>
        </w:rPr>
        <w:t>O</w:t>
      </w:r>
      <w:r w:rsidR="00A677D5">
        <w:rPr>
          <w:rStyle w:val="Strong"/>
          <w:sz w:val="28"/>
          <w:szCs w:val="28"/>
          <w:lang w:val="en-GB"/>
        </w:rPr>
        <w:t>ff-road vehicle</w:t>
      </w:r>
      <w:r w:rsidR="006F5FD0" w:rsidRPr="00B33EE6">
        <w:rPr>
          <w:rStyle w:val="Strong"/>
          <w:sz w:val="28"/>
          <w:szCs w:val="28"/>
          <w:lang w:val="en-GB"/>
        </w:rPr>
        <w:br/>
      </w:r>
      <w:r w:rsidR="00062B8D">
        <w:rPr>
          <w:rStyle w:val="Strong"/>
          <w:sz w:val="28"/>
          <w:szCs w:val="28"/>
          <w:lang w:val="en-GB"/>
        </w:rPr>
        <w:t>Republic of Serbia, Region Borski, Bor</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B9C1C4F" w:rsidR="006F5FD0" w:rsidRPr="00B33EE6" w:rsidRDefault="00062B8D">
      <w:pPr>
        <w:pStyle w:val="Blockquote"/>
        <w:rPr>
          <w:i/>
          <w:sz w:val="22"/>
          <w:szCs w:val="22"/>
          <w:lang w:val="en-GB"/>
        </w:rPr>
      </w:pPr>
      <w:r>
        <w:rPr>
          <w:rStyle w:val="Emphasis"/>
          <w:i w:val="0"/>
          <w:sz w:val="22"/>
          <w:szCs w:val="22"/>
          <w:lang w:val="en-GB"/>
        </w:rPr>
        <w:t>RORS00063/IRM/0</w:t>
      </w:r>
      <w:r w:rsidR="005A4EE7">
        <w:rPr>
          <w:rStyle w:val="Emphasis"/>
          <w:i w:val="0"/>
          <w:sz w:val="22"/>
          <w:szCs w:val="22"/>
          <w:lang w:val="en-GB"/>
        </w:rPr>
        <w:t>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513C6F7" w:rsidR="006F5FD0" w:rsidRPr="00B33EE6" w:rsidRDefault="007A5085" w:rsidP="00062B8D">
      <w:pPr>
        <w:pStyle w:val="Blockquote"/>
        <w:ind w:left="0" w:firstLine="360"/>
        <w:jc w:val="both"/>
        <w:rPr>
          <w:sz w:val="22"/>
          <w:szCs w:val="22"/>
          <w:lang w:val="en-GB"/>
        </w:rPr>
      </w:pPr>
      <w:r>
        <w:rPr>
          <w:sz w:val="22"/>
          <w:szCs w:val="22"/>
          <w:lang w:val="en-GB"/>
        </w:rPr>
        <w:t>Simplified procedure</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7CD7E763" w14:textId="0C71AD82" w:rsidR="00062B8D" w:rsidRPr="00043596" w:rsidRDefault="00062B8D" w:rsidP="00062B8D">
      <w:pPr>
        <w:pStyle w:val="PRAGHeading2"/>
        <w:numPr>
          <w:ilvl w:val="0"/>
          <w:numId w:val="0"/>
        </w:numPr>
        <w:ind w:left="357" w:right="357"/>
        <w:rPr>
          <w:sz w:val="22"/>
          <w:szCs w:val="22"/>
          <w:lang w:val="en-GB"/>
        </w:rPr>
      </w:pPr>
      <w:r w:rsidRPr="00043596">
        <w:rPr>
          <w:sz w:val="22"/>
          <w:szCs w:val="22"/>
          <w:lang w:val="en-GB"/>
        </w:rPr>
        <w:t>Interreg IPA Romania Serbia</w:t>
      </w:r>
      <w:r w:rsidRPr="00043596">
        <w:rPr>
          <w:color w:val="000000"/>
          <w:sz w:val="22"/>
          <w:szCs w:val="22"/>
          <w:lang w:val="en-GB"/>
        </w:rPr>
        <w:t xml:space="preserve"> Program</w:t>
      </w:r>
      <w:r w:rsidR="00043596" w:rsidRPr="00043596">
        <w:rPr>
          <w:color w:val="000000"/>
          <w:sz w:val="22"/>
          <w:szCs w:val="22"/>
          <w:lang w:val="en-GB"/>
        </w:rPr>
        <w:t>m</w:t>
      </w:r>
      <w:r w:rsidRPr="00043596">
        <w:rPr>
          <w:color w:val="000000"/>
          <w:sz w:val="22"/>
          <w:szCs w:val="22"/>
          <w:lang w:val="en-GB"/>
        </w:rPr>
        <w:t>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4E631D6" w:rsidR="00502217" w:rsidRPr="00B33EE6" w:rsidRDefault="00062B8D" w:rsidP="00502217">
      <w:pPr>
        <w:pStyle w:val="Blockquote"/>
        <w:jc w:val="both"/>
        <w:rPr>
          <w:sz w:val="22"/>
          <w:szCs w:val="22"/>
          <w:lang w:val="en-GB"/>
        </w:rPr>
      </w:pPr>
      <w:r w:rsidRPr="009F3449">
        <w:rPr>
          <w:rStyle w:val="Emphasis"/>
          <w:i w:val="0"/>
          <w:sz w:val="22"/>
          <w:szCs w:val="22"/>
          <w:lang w:val="en-GB"/>
        </w:rPr>
        <w:t>F</w:t>
      </w:r>
      <w:r w:rsidR="006F5FD0" w:rsidRPr="009F3449">
        <w:rPr>
          <w:rStyle w:val="Emphasis"/>
          <w:i w:val="0"/>
          <w:sz w:val="22"/>
          <w:szCs w:val="22"/>
          <w:lang w:val="en-GB"/>
        </w:rPr>
        <w:t>inancing agreement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B0CEE2C" w14:textId="47B7FE45" w:rsidR="00062B8D" w:rsidRDefault="00062B8D" w:rsidP="00062B8D">
      <w:pPr>
        <w:snapToGrid w:val="0"/>
        <w:ind w:firstLine="360"/>
        <w:rPr>
          <w:sz w:val="22"/>
          <w:szCs w:val="22"/>
        </w:rPr>
      </w:pPr>
      <w:r>
        <w:rPr>
          <w:sz w:val="22"/>
          <w:szCs w:val="22"/>
        </w:rPr>
        <w:t xml:space="preserve">Mining and Metallurgy Institute Bor, Alberta Ajnštajna 1, 19210 Bor, Republic of Serbia </w:t>
      </w:r>
    </w:p>
    <w:p w14:paraId="67F4A905" w14:textId="64BA51EC" w:rsidR="006F5FD0" w:rsidRPr="00B33EE6" w:rsidRDefault="00002AE8">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61787200">
                <wp:simplePos x="0" y="0"/>
                <wp:positionH relativeFrom="column">
                  <wp:posOffset>0</wp:posOffset>
                </wp:positionH>
                <wp:positionV relativeFrom="paragraph">
                  <wp:posOffset>152400</wp:posOffset>
                </wp:positionV>
                <wp:extent cx="5943600" cy="635"/>
                <wp:effectExtent l="0" t="0" r="0" b="0"/>
                <wp:wrapNone/>
                <wp:docPr id="110132898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34C2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88ACC93" w:rsidR="006F5FD0" w:rsidRPr="00B33EE6" w:rsidRDefault="008A1184">
      <w:pPr>
        <w:pStyle w:val="Blockquote"/>
        <w:jc w:val="both"/>
        <w:rPr>
          <w:i/>
          <w:sz w:val="22"/>
          <w:szCs w:val="22"/>
          <w:lang w:val="en-GB"/>
        </w:rPr>
      </w:pPr>
      <w:r w:rsidRPr="00C434D5">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02AC2B1C" w:rsidR="006F5FD0" w:rsidRPr="00B33EE6" w:rsidRDefault="007D6162">
      <w:pPr>
        <w:pStyle w:val="Blockquote"/>
        <w:jc w:val="both"/>
        <w:rPr>
          <w:i/>
          <w:sz w:val="22"/>
          <w:szCs w:val="22"/>
          <w:lang w:val="en-GB"/>
        </w:rPr>
      </w:pPr>
      <w:r w:rsidRPr="00DC3ABF">
        <w:rPr>
          <w:rStyle w:val="Emphasis"/>
          <w:i w:val="0"/>
          <w:sz w:val="22"/>
          <w:szCs w:val="22"/>
          <w:lang w:val="en-GB"/>
        </w:rPr>
        <w:t>The subject of the procurement is</w:t>
      </w:r>
      <w:r>
        <w:rPr>
          <w:rStyle w:val="Emphasis"/>
          <w:i w:val="0"/>
          <w:sz w:val="22"/>
          <w:szCs w:val="22"/>
          <w:lang w:val="en-GB"/>
        </w:rPr>
        <w:t xml:space="preserve"> </w:t>
      </w:r>
      <w:r w:rsidR="00043596">
        <w:rPr>
          <w:rStyle w:val="Emphasis"/>
          <w:i w:val="0"/>
          <w:sz w:val="22"/>
          <w:szCs w:val="22"/>
          <w:lang w:val="en-GB"/>
        </w:rPr>
        <w:t xml:space="preserve">an </w:t>
      </w:r>
      <w:r w:rsidR="007A5085">
        <w:rPr>
          <w:sz w:val="22"/>
          <w:szCs w:val="22"/>
          <w:lang w:val="en-GB"/>
        </w:rPr>
        <w:t>off-road vehicle</w:t>
      </w:r>
      <w:r>
        <w:rPr>
          <w:sz w:val="22"/>
          <w:szCs w:val="22"/>
          <w:lang w:val="en-GB"/>
        </w:rPr>
        <w:t xml:space="preserve">. </w:t>
      </w:r>
      <w:r>
        <w:rPr>
          <w:rStyle w:val="Emphasis"/>
          <w:i w:val="0"/>
          <w:sz w:val="22"/>
          <w:szCs w:val="22"/>
          <w:lang w:val="en-GB"/>
        </w:rPr>
        <w:t xml:space="preserve">The </w:t>
      </w:r>
      <w:r w:rsidR="007A5085">
        <w:rPr>
          <w:rStyle w:val="Emphasis"/>
          <w:i w:val="0"/>
          <w:sz w:val="22"/>
          <w:szCs w:val="22"/>
          <w:lang w:val="en-GB"/>
        </w:rPr>
        <w:t>vehicle</w:t>
      </w:r>
      <w:r>
        <w:rPr>
          <w:rStyle w:val="Emphasis"/>
          <w:i w:val="0"/>
          <w:sz w:val="22"/>
          <w:szCs w:val="22"/>
          <w:lang w:val="en-GB"/>
        </w:rPr>
        <w:t xml:space="preserve"> will be used by the Contracting Authority for </w:t>
      </w:r>
      <w:r w:rsidR="00091748">
        <w:rPr>
          <w:rStyle w:val="Emphasis"/>
          <w:i w:val="0"/>
          <w:sz w:val="22"/>
          <w:szCs w:val="22"/>
          <w:lang w:val="en-GB"/>
        </w:rPr>
        <w:t xml:space="preserve">the </w:t>
      </w:r>
      <w:r>
        <w:rPr>
          <w:rStyle w:val="Emphasis"/>
          <w:i w:val="0"/>
          <w:sz w:val="22"/>
          <w:szCs w:val="22"/>
          <w:lang w:val="en-GB"/>
        </w:rPr>
        <w:t>implementation of the activities and fulfilling the goals set out in the project RORS00063 co-financed by the Interreg IPA Romania-Serbia Programme.</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3E55C3F2" w14:textId="2392821F" w:rsidR="007D6162" w:rsidRDefault="007A5085" w:rsidP="007D6162">
      <w:pPr>
        <w:ind w:firstLine="360"/>
        <w:outlineLvl w:val="0"/>
        <w:rPr>
          <w:rStyle w:val="Emphasis"/>
          <w:i w:val="0"/>
          <w:sz w:val="22"/>
          <w:szCs w:val="22"/>
          <w:lang w:val="en-GB"/>
        </w:rPr>
      </w:pPr>
      <w:r>
        <w:rPr>
          <w:rStyle w:val="Emphasis"/>
          <w:i w:val="0"/>
          <w:sz w:val="22"/>
          <w:szCs w:val="22"/>
          <w:lang w:val="en-GB"/>
        </w:rPr>
        <w:t>One lot only</w:t>
      </w:r>
    </w:p>
    <w:p w14:paraId="39BB965D" w14:textId="094F015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r w:rsidR="007D6162">
        <w:rPr>
          <w:rStyle w:val="Strong"/>
          <w:sz w:val="22"/>
          <w:szCs w:val="22"/>
          <w:lang w:val="en-GB"/>
        </w:rPr>
        <w:t>N/A</w:t>
      </w:r>
    </w:p>
    <w:p w14:paraId="6C843D95" w14:textId="48B987BA" w:rsidR="006F5FD0" w:rsidRPr="00B33EE6" w:rsidRDefault="00002AE8">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045840C5">
                <wp:simplePos x="0" y="0"/>
                <wp:positionH relativeFrom="column">
                  <wp:posOffset>-13335</wp:posOffset>
                </wp:positionH>
                <wp:positionV relativeFrom="paragraph">
                  <wp:posOffset>222885</wp:posOffset>
                </wp:positionV>
                <wp:extent cx="5943600" cy="635"/>
                <wp:effectExtent l="0" t="0" r="0" b="0"/>
                <wp:wrapNone/>
                <wp:docPr id="157226258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7DD9A"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13FEC7EA" w14:textId="77777777" w:rsidR="00EA6027" w:rsidRPr="00480EF9" w:rsidRDefault="00EA6027" w:rsidP="00EA6027">
      <w:pPr>
        <w:pStyle w:val="paragraph"/>
        <w:spacing w:before="0" w:beforeAutospacing="0" w:after="0" w:afterAutospacing="0"/>
        <w:ind w:left="426"/>
        <w:jc w:val="both"/>
        <w:textAlignment w:val="baseline"/>
        <w:rPr>
          <w:rFonts w:ascii="Segoe UI" w:hAnsi="Segoe UI" w:cs="Segoe UI"/>
          <w:sz w:val="22"/>
          <w:szCs w:val="22"/>
          <w:lang w:val="en-GB"/>
        </w:rPr>
      </w:pPr>
      <w:r w:rsidRPr="00E54925">
        <w:rPr>
          <w:iCs/>
          <w:sz w:val="22"/>
          <w:szCs w:val="22"/>
          <w:lang w:val="en-IE"/>
        </w:rPr>
        <w:t xml:space="preserve">The legal basis of this procedure is Regulation (EU) No [1529] establishing the Instrument for Pre-accession Assistance (IPA III) </w:t>
      </w:r>
      <w:r w:rsidRPr="00480EF9">
        <w:rPr>
          <w:iCs/>
          <w:lang w:val="en-IE"/>
        </w:rPr>
        <w:t>S</w:t>
      </w:r>
      <w:r w:rsidRPr="00480EF9">
        <w:rPr>
          <w:rStyle w:val="normaltextrun"/>
          <w:sz w:val="22"/>
          <w:szCs w:val="22"/>
          <w:shd w:val="clear" w:color="auto" w:fill="C0C0C0"/>
          <w:lang w:val="en-GB"/>
        </w:rPr>
        <w:t>ee Annex A2 of the practical guide.</w:t>
      </w:r>
    </w:p>
    <w:p w14:paraId="304810D5" w14:textId="77777777" w:rsidR="00EA6027" w:rsidRDefault="00EA6027" w:rsidP="00EA6027">
      <w:pPr>
        <w:pStyle w:val="paragraph"/>
        <w:spacing w:before="0" w:beforeAutospacing="0" w:after="0" w:afterAutospacing="0"/>
        <w:ind w:left="426"/>
        <w:jc w:val="both"/>
        <w:textAlignment w:val="baseline"/>
        <w:rPr>
          <w:rFonts w:ascii="Segoe UI" w:hAnsi="Segoe UI" w:cs="Segoe UI"/>
          <w:sz w:val="22"/>
          <w:szCs w:val="22"/>
          <w:lang w:val="en-US"/>
        </w:rPr>
      </w:pPr>
      <w:r w:rsidRPr="00E54925">
        <w:rPr>
          <w:iCs/>
          <w:sz w:val="22"/>
          <w:szCs w:val="22"/>
          <w:lang w:val="en-IE"/>
        </w:rPr>
        <w:t xml:space="preserve">For this contract award procedure, participation is open to all natural persons who are nationals of and legal persons (participating either individually or in a grouping – consortium – of candidates/tenderers) </w:t>
      </w:r>
      <w:r w:rsidRPr="00E54925">
        <w:rPr>
          <w:iCs/>
          <w:sz w:val="22"/>
          <w:szCs w:val="22"/>
          <w:lang w:val="en-IE"/>
        </w:rPr>
        <w:lastRenderedPageBreak/>
        <w:t xml:space="preserve">which are effectively established in a  Member State of the European Union or in an eligible country or territory as defined under Article 11 of Regulation (EU) No 1529 establishing the Instrument for Pre-accession Assistance (IPA III). </w:t>
      </w:r>
    </w:p>
    <w:p w14:paraId="57BA9764" w14:textId="77777777" w:rsidR="00EA6027" w:rsidRPr="00D8154C" w:rsidRDefault="00EA6027" w:rsidP="00C434D5">
      <w:pPr>
        <w:spacing w:beforeLines="60" w:before="144" w:afterLines="60" w:after="144"/>
        <w:ind w:left="450"/>
        <w:jc w:val="both"/>
        <w:rPr>
          <w:sz w:val="22"/>
          <w:szCs w:val="22"/>
          <w:shd w:val="clear" w:color="auto" w:fill="FFFFFF"/>
        </w:rPr>
      </w:pPr>
      <w:r w:rsidRPr="00D8154C">
        <w:rPr>
          <w:sz w:val="22"/>
          <w:szCs w:val="22"/>
          <w:shd w:val="clear" w:color="auto" w:fill="FFFFFF"/>
        </w:rPr>
        <w:t>Participation in the award of procurement contracts, grants and other award procedures for actions financed under the IPA III shall be open to international and regional organisations and to all other legal entities who are nationals of and, in the case of legal persons, who are also effectively established in, the following  countries or territories:</w:t>
      </w:r>
    </w:p>
    <w:p w14:paraId="2C4EB344"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EU Member States </w:t>
      </w:r>
    </w:p>
    <w:p w14:paraId="62400CAC"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Beneficiaries listed in the Annex I of the IPA III </w:t>
      </w:r>
    </w:p>
    <w:p w14:paraId="4E32FB93"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European Economic Area </w:t>
      </w:r>
    </w:p>
    <w:p w14:paraId="14EA0F1F"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 xml:space="preserve">Neighbourhood partner countries and territories covered by NDICI (annex I of NDICI) </w:t>
      </w:r>
    </w:p>
    <w:p w14:paraId="7252CE22"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Countries for which Commission has adopted a decision approving the request for reciprocal access to external assistance. Currently there are no such countries.</w:t>
      </w:r>
    </w:p>
    <w:p w14:paraId="6DBADF31" w14:textId="77777777" w:rsidR="00EA6027" w:rsidRPr="00D8154C" w:rsidRDefault="00EA6027" w:rsidP="00EA6027">
      <w:pPr>
        <w:widowControl/>
        <w:numPr>
          <w:ilvl w:val="0"/>
          <w:numId w:val="46"/>
        </w:numPr>
        <w:spacing w:beforeLines="60" w:before="144" w:afterLines="60" w:after="144"/>
        <w:jc w:val="both"/>
        <w:rPr>
          <w:sz w:val="22"/>
          <w:szCs w:val="22"/>
          <w:shd w:val="clear" w:color="auto" w:fill="FFFFFF"/>
        </w:rPr>
      </w:pPr>
      <w:r w:rsidRPr="00D8154C">
        <w:rPr>
          <w:sz w:val="22"/>
          <w:szCs w:val="22"/>
          <w:shd w:val="clear" w:color="auto" w:fill="FFFFFF"/>
        </w:rPr>
        <w:t>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351149EC" w14:textId="77777777" w:rsidR="00EA6027" w:rsidRPr="00D8154C" w:rsidRDefault="00EA6027" w:rsidP="00C434D5">
      <w:pPr>
        <w:spacing w:beforeLines="60" w:before="144" w:afterLines="60" w:after="144"/>
        <w:ind w:left="450"/>
        <w:jc w:val="both"/>
        <w:rPr>
          <w:b/>
          <w:sz w:val="22"/>
          <w:szCs w:val="22"/>
        </w:rPr>
      </w:pPr>
      <w:r w:rsidRPr="00D8154C">
        <w:rPr>
          <w:b/>
          <w:sz w:val="22"/>
          <w:szCs w:val="22"/>
        </w:rPr>
        <w:t xml:space="preserve">Rule of Origin: </w:t>
      </w:r>
      <w:r w:rsidRPr="00D8154C">
        <w:rPr>
          <w:sz w:val="22"/>
          <w:szCs w:val="22"/>
        </w:rPr>
        <w:t xml:space="preserve">Goods and materials supplied under a procurement or a grant contract, financed under the INTERREG IPA Romania-Serbia Programme are fully untied and can originate in any country. All supplies and materials are fully untied and no verification of origin is required. </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lastRenderedPageBreak/>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5E6FEABE" w:rsidR="006F5FD0" w:rsidRPr="00B33EE6" w:rsidRDefault="00002AE8">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18F086CB">
                <wp:simplePos x="0" y="0"/>
                <wp:positionH relativeFrom="column">
                  <wp:posOffset>19050</wp:posOffset>
                </wp:positionH>
                <wp:positionV relativeFrom="paragraph">
                  <wp:posOffset>26035</wp:posOffset>
                </wp:positionV>
                <wp:extent cx="5943600" cy="635"/>
                <wp:effectExtent l="0" t="0" r="0" b="0"/>
                <wp:wrapNone/>
                <wp:docPr id="54035363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EBAF0"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44AFC093" w:rsidR="006F5FD0" w:rsidRPr="00B33EE6" w:rsidRDefault="001C5DB1" w:rsidP="0054226C">
      <w:pPr>
        <w:pStyle w:val="Blockquote"/>
        <w:ind w:firstLine="349"/>
        <w:jc w:val="both"/>
        <w:rPr>
          <w:i/>
          <w:sz w:val="22"/>
          <w:szCs w:val="22"/>
          <w:lang w:val="en-GB"/>
        </w:rPr>
      </w:pPr>
      <w:r>
        <w:rPr>
          <w:rStyle w:val="Emphasis"/>
          <w:i w:val="0"/>
          <w:sz w:val="22"/>
          <w:szCs w:val="22"/>
          <w:lang w:val="en-GB"/>
        </w:rPr>
        <w:t>The commencement will start on the date of contract signature by both parties.</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16A0332D" w14:textId="42BEA42B" w:rsidR="00EA6027" w:rsidRPr="00190B58" w:rsidRDefault="00EA6027" w:rsidP="00EA6027">
      <w:pPr>
        <w:pStyle w:val="Blockquote"/>
        <w:ind w:left="709" w:right="1"/>
        <w:jc w:val="both"/>
        <w:rPr>
          <w:sz w:val="22"/>
          <w:szCs w:val="22"/>
          <w:lang w:val="en-GB"/>
        </w:rPr>
      </w:pPr>
      <w:r w:rsidRPr="00190B58">
        <w:rPr>
          <w:sz w:val="22"/>
          <w:szCs w:val="22"/>
          <w:lang w:val="en-GB"/>
        </w:rPr>
        <w:t xml:space="preserve">Period of implementation is </w:t>
      </w:r>
      <w:r w:rsidR="00E245D0" w:rsidRPr="00E245D0">
        <w:rPr>
          <w:sz w:val="22"/>
          <w:szCs w:val="22"/>
          <w:lang w:val="en-GB"/>
        </w:rPr>
        <w:t>15</w:t>
      </w:r>
      <w:r w:rsidR="00B7233C" w:rsidRPr="00E245D0">
        <w:rPr>
          <w:sz w:val="22"/>
          <w:szCs w:val="22"/>
          <w:lang w:val="en-GB"/>
        </w:rPr>
        <w:t xml:space="preserve"> days</w:t>
      </w:r>
      <w:r w:rsidRPr="00E245D0">
        <w:rPr>
          <w:sz w:val="22"/>
          <w:szCs w:val="22"/>
          <w:lang w:val="en-GB"/>
        </w:rPr>
        <w:t xml:space="preserve"> </w:t>
      </w:r>
      <w:r w:rsidRPr="00190B58">
        <w:rPr>
          <w:sz w:val="22"/>
          <w:szCs w:val="22"/>
          <w:lang w:val="en-GB"/>
        </w:rPr>
        <w:t>from contract signature</w:t>
      </w:r>
    </w:p>
    <w:p w14:paraId="29CC7DD8" w14:textId="112CB642" w:rsidR="006F5FD0" w:rsidRPr="00B33EE6" w:rsidRDefault="00002AE8">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2B9F1671">
                <wp:simplePos x="0" y="0"/>
                <wp:positionH relativeFrom="column">
                  <wp:posOffset>0</wp:posOffset>
                </wp:positionH>
                <wp:positionV relativeFrom="paragraph">
                  <wp:posOffset>152400</wp:posOffset>
                </wp:positionV>
                <wp:extent cx="5943600" cy="635"/>
                <wp:effectExtent l="0" t="0" r="0" b="0"/>
                <wp:wrapNone/>
                <wp:docPr id="16244213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5E83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5BEF63F5" w14:textId="77777777" w:rsidR="007A5085" w:rsidRDefault="007A5085" w:rsidP="007A5085">
      <w:pPr>
        <w:pStyle w:val="Blockquote"/>
        <w:ind w:left="717" w:right="357"/>
        <w:jc w:val="both"/>
        <w:rPr>
          <w:sz w:val="22"/>
          <w:szCs w:val="22"/>
        </w:rPr>
      </w:pPr>
      <w:r w:rsidRPr="00E54925">
        <w:rPr>
          <w:sz w:val="22"/>
          <w:szCs w:val="22"/>
        </w:rPr>
        <w:t>The selection criteria for each tenderer are as follows:</w:t>
      </w:r>
    </w:p>
    <w:p w14:paraId="01A31E4B" w14:textId="2E6FB93A" w:rsidR="007A5085" w:rsidRPr="007A5085" w:rsidRDefault="007A5085" w:rsidP="007A5085">
      <w:pPr>
        <w:pStyle w:val="Blockquote"/>
        <w:ind w:left="717" w:right="357"/>
        <w:jc w:val="both"/>
        <w:rPr>
          <w:sz w:val="22"/>
          <w:szCs w:val="22"/>
        </w:rPr>
      </w:pPr>
      <w:r w:rsidRPr="00D07A52">
        <w:rPr>
          <w:sz w:val="22"/>
          <w:szCs w:val="22"/>
          <w:lang w:val="en-GB"/>
        </w:rPr>
        <w:t xml:space="preserve">“the average annual turnover for </w:t>
      </w:r>
      <w:bookmarkStart w:id="14" w:name="_Hlk190774917"/>
      <w:r w:rsidRPr="00D07A52">
        <w:rPr>
          <w:sz w:val="22"/>
          <w:szCs w:val="22"/>
          <w:lang w:val="en-GB"/>
        </w:rPr>
        <w:t>202</w:t>
      </w:r>
      <w:r w:rsidR="00E245D0">
        <w:rPr>
          <w:sz w:val="22"/>
          <w:szCs w:val="22"/>
          <w:lang w:val="en-GB"/>
        </w:rPr>
        <w:t>1</w:t>
      </w:r>
      <w:r w:rsidRPr="00D07A52">
        <w:rPr>
          <w:sz w:val="22"/>
          <w:szCs w:val="22"/>
          <w:lang w:val="en-GB"/>
        </w:rPr>
        <w:t>, 202</w:t>
      </w:r>
      <w:r w:rsidR="00E245D0">
        <w:rPr>
          <w:sz w:val="22"/>
          <w:szCs w:val="22"/>
          <w:lang w:val="en-GB"/>
        </w:rPr>
        <w:t>2</w:t>
      </w:r>
      <w:r w:rsidRPr="00D07A52">
        <w:rPr>
          <w:sz w:val="22"/>
          <w:szCs w:val="22"/>
          <w:lang w:val="en-GB"/>
        </w:rPr>
        <w:t xml:space="preserve"> and 202</w:t>
      </w:r>
      <w:r w:rsidR="00E245D0">
        <w:rPr>
          <w:sz w:val="22"/>
          <w:szCs w:val="22"/>
          <w:lang w:val="en-GB"/>
        </w:rPr>
        <w:t>3</w:t>
      </w:r>
      <w:r>
        <w:rPr>
          <w:sz w:val="22"/>
          <w:szCs w:val="22"/>
          <w:lang w:val="en-GB"/>
        </w:rPr>
        <w:t xml:space="preserve"> </w:t>
      </w:r>
      <w:bookmarkEnd w:id="14"/>
      <w:r w:rsidRPr="00D07A52">
        <w:rPr>
          <w:sz w:val="22"/>
          <w:szCs w:val="22"/>
          <w:lang w:val="en-GB"/>
        </w:rPr>
        <w:t xml:space="preserve">of the tenderer must exceed the tenderer </w:t>
      </w:r>
      <w:r w:rsidRPr="00D07A52">
        <w:rPr>
          <w:sz w:val="22"/>
          <w:szCs w:val="22"/>
          <w:lang w:val="en-GB"/>
        </w:rPr>
        <w:lastRenderedPageBreak/>
        <w:t xml:space="preserve">financial offer” </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11A92E29" w14:textId="47301BDB" w:rsidR="00190B58" w:rsidRPr="00D05A04" w:rsidRDefault="00190B58" w:rsidP="007A5085">
      <w:pPr>
        <w:pStyle w:val="Blockquote"/>
        <w:tabs>
          <w:tab w:val="left" w:pos="1560"/>
          <w:tab w:val="left" w:pos="4860"/>
        </w:tabs>
        <w:ind w:right="1"/>
        <w:jc w:val="both"/>
        <w:rPr>
          <w:sz w:val="22"/>
          <w:szCs w:val="22"/>
          <w:lang w:val="en-GB"/>
        </w:rPr>
      </w:pPr>
      <w:r w:rsidRPr="00D05A04">
        <w:rPr>
          <w:sz w:val="22"/>
          <w:szCs w:val="22"/>
          <w:lang w:val="en-GB"/>
        </w:rPr>
        <w:t>Tenderer is required to have at least 2 permanent employees;</w:t>
      </w:r>
    </w:p>
    <w:p w14:paraId="05E75179" w14:textId="6D4B1568"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C434D5">
        <w:rPr>
          <w:sz w:val="22"/>
          <w:szCs w:val="22"/>
          <w:lang w:val="en-GB"/>
        </w:rPr>
        <w:t>three</w:t>
      </w:r>
      <w:r w:rsidR="00862885" w:rsidRPr="00C434D5">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31032266" w14:textId="700B528C" w:rsidR="0006488A" w:rsidRPr="007A5085" w:rsidRDefault="00190B58" w:rsidP="007A5085">
      <w:pPr>
        <w:pStyle w:val="Blockquote"/>
        <w:numPr>
          <w:ilvl w:val="0"/>
          <w:numId w:val="34"/>
        </w:numPr>
        <w:tabs>
          <w:tab w:val="clear" w:pos="360"/>
          <w:tab w:val="left" w:pos="1560"/>
          <w:tab w:val="left" w:pos="4860"/>
        </w:tabs>
        <w:ind w:left="1560" w:right="1" w:hanging="425"/>
        <w:jc w:val="both"/>
        <w:rPr>
          <w:sz w:val="22"/>
          <w:szCs w:val="22"/>
          <w:lang w:val="en-GB"/>
        </w:rPr>
      </w:pPr>
      <w:r w:rsidRPr="00717383">
        <w:rPr>
          <w:sz w:val="22"/>
          <w:szCs w:val="22"/>
          <w:lang w:val="en-GB"/>
        </w:rPr>
        <w:t xml:space="preserve">The tenderer has delivered </w:t>
      </w:r>
      <w:r w:rsidR="007A5085">
        <w:rPr>
          <w:sz w:val="22"/>
          <w:szCs w:val="22"/>
          <w:lang w:val="en-GB"/>
        </w:rPr>
        <w:t>off-road vehicles</w:t>
      </w:r>
      <w:r w:rsidRPr="00717383">
        <w:rPr>
          <w:sz w:val="22"/>
          <w:szCs w:val="22"/>
          <w:lang w:val="en-GB"/>
        </w:rPr>
        <w:t xml:space="preserve"> under at least </w:t>
      </w:r>
      <w:r w:rsidR="0054226C">
        <w:rPr>
          <w:sz w:val="22"/>
          <w:szCs w:val="22"/>
          <w:lang w:val="en-GB"/>
        </w:rPr>
        <w:t>2</w:t>
      </w:r>
      <w:r w:rsidRPr="00717383">
        <w:rPr>
          <w:sz w:val="22"/>
          <w:szCs w:val="22"/>
          <w:lang w:val="en-GB"/>
        </w:rPr>
        <w:t xml:space="preserve"> contracts </w:t>
      </w:r>
      <w:r w:rsidR="00717383" w:rsidRPr="00717383">
        <w:rPr>
          <w:sz w:val="22"/>
          <w:szCs w:val="22"/>
          <w:lang w:val="en-GB"/>
        </w:rPr>
        <w:t>each with a budget of tenderer financial offer w</w:t>
      </w:r>
      <w:r w:rsidRPr="00717383">
        <w:rPr>
          <w:sz w:val="22"/>
          <w:szCs w:val="22"/>
          <w:lang w:val="en-GB"/>
        </w:rPr>
        <w:t xml:space="preserve">ithin the last </w:t>
      </w:r>
      <w:r w:rsidR="00C434D5">
        <w:rPr>
          <w:sz w:val="22"/>
          <w:szCs w:val="22"/>
          <w:lang w:val="en-GB"/>
        </w:rPr>
        <w:t>3</w:t>
      </w:r>
      <w:r w:rsidRPr="00717383">
        <w:rPr>
          <w:sz w:val="22"/>
          <w:szCs w:val="22"/>
          <w:lang w:val="en-GB"/>
        </w:rPr>
        <w:t xml:space="preserve"> years</w:t>
      </w:r>
      <w:r w:rsidR="00717383" w:rsidRPr="00717383">
        <w:rPr>
          <w:sz w:val="22"/>
          <w:szCs w:val="22"/>
          <w:lang w:val="en-GB"/>
        </w:rPr>
        <w:t>.</w:t>
      </w:r>
      <w:r w:rsidRPr="00717383">
        <w:rPr>
          <w:sz w:val="22"/>
          <w:szCs w:val="22"/>
          <w:lang w:val="en-GB"/>
        </w:rPr>
        <w:t xml:space="preserve"> </w:t>
      </w:r>
    </w:p>
    <w:p w14:paraId="67053663" w14:textId="2131024D" w:rsidR="00CB2A5B" w:rsidRPr="00717383" w:rsidRDefault="00CB2A5B" w:rsidP="00717383">
      <w:pPr>
        <w:pStyle w:val="Blockquote"/>
        <w:tabs>
          <w:tab w:val="left" w:pos="1560"/>
          <w:tab w:val="left" w:pos="4860"/>
        </w:tabs>
        <w:ind w:left="450" w:right="1"/>
        <w:jc w:val="both"/>
        <w:rPr>
          <w:sz w:val="22"/>
          <w:szCs w:val="22"/>
          <w:lang w:val="en-GB"/>
        </w:rPr>
      </w:pPr>
      <w:r w:rsidRPr="00717383">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717383">
      <w:pPr>
        <w:pStyle w:val="Blockquote"/>
        <w:ind w:left="45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362ECE2"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14:paraId="793B56EE" w14:textId="392A9C00" w:rsidR="006F5FD0" w:rsidRPr="00B33EE6" w:rsidRDefault="00002AE8">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11B072A3">
                <wp:simplePos x="0" y="0"/>
                <wp:positionH relativeFrom="column">
                  <wp:posOffset>0</wp:posOffset>
                </wp:positionH>
                <wp:positionV relativeFrom="paragraph">
                  <wp:posOffset>152400</wp:posOffset>
                </wp:positionV>
                <wp:extent cx="5943600" cy="635"/>
                <wp:effectExtent l="0" t="0" r="0" b="0"/>
                <wp:wrapNone/>
                <wp:docPr id="192414097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0E47A"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359F0A91"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6763ED">
        <w:rPr>
          <w:rStyle w:val="Emphasis"/>
          <w:i w:val="0"/>
          <w:sz w:val="22"/>
          <w:szCs w:val="22"/>
          <w:lang w:val="en-GB"/>
        </w:rPr>
        <w:t>28</w:t>
      </w:r>
      <w:r w:rsidR="0054226C" w:rsidRPr="0054226C">
        <w:rPr>
          <w:rStyle w:val="Emphasis"/>
          <w:i w:val="0"/>
          <w:sz w:val="22"/>
          <w:szCs w:val="22"/>
          <w:lang w:val="en-GB"/>
        </w:rPr>
        <w:t>.</w:t>
      </w:r>
      <w:r w:rsidR="0054226C">
        <w:rPr>
          <w:rStyle w:val="Emphasis"/>
          <w:i w:val="0"/>
          <w:sz w:val="22"/>
          <w:szCs w:val="22"/>
          <w:lang w:val="en-GB"/>
        </w:rPr>
        <w:t>03</w:t>
      </w:r>
      <w:r w:rsidR="0054226C" w:rsidRPr="0054226C">
        <w:rPr>
          <w:rStyle w:val="Emphasis"/>
          <w:i w:val="0"/>
          <w:sz w:val="22"/>
          <w:szCs w:val="22"/>
          <w:lang w:val="en-GB"/>
        </w:rPr>
        <w:t>.2024 at 1</w:t>
      </w:r>
      <w:r w:rsidR="009010CF">
        <w:rPr>
          <w:rStyle w:val="Emphasis"/>
          <w:i w:val="0"/>
          <w:sz w:val="22"/>
          <w:szCs w:val="22"/>
          <w:lang w:val="en-GB"/>
        </w:rPr>
        <w:t>2</w:t>
      </w:r>
      <w:r w:rsidR="0054226C" w:rsidRPr="0054226C">
        <w:rPr>
          <w:rStyle w:val="Emphasis"/>
          <w:i w:val="0"/>
          <w:sz w:val="22"/>
          <w:szCs w:val="22"/>
          <w:lang w:val="en-GB"/>
        </w:rPr>
        <w:t>.00 Local time</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BB7B0F9" w14:textId="77777777" w:rsidR="00D21A68" w:rsidRPr="00B33EE6" w:rsidRDefault="00D21A68" w:rsidP="00D21A68">
      <w:pPr>
        <w:pStyle w:val="Blockquote"/>
        <w:jc w:val="both"/>
        <w:rPr>
          <w:sz w:val="22"/>
          <w:szCs w:val="22"/>
          <w:lang w:val="en-GB"/>
        </w:rPr>
      </w:pPr>
      <w:bookmarkStart w:id="15" w:name="_Hlk190775050"/>
      <w:r w:rsidRPr="00B33EE6">
        <w:rPr>
          <w:rStyle w:val="Strong"/>
          <w:b w:val="0"/>
          <w:sz w:val="22"/>
          <w:szCs w:val="22"/>
          <w:lang w:val="en-GB"/>
        </w:rPr>
        <w:t>Tenders must be submitted using the standard tender form</w:t>
      </w:r>
      <w:r>
        <w:rPr>
          <w:rStyle w:val="Strong"/>
          <w:b w:val="0"/>
          <w:sz w:val="22"/>
          <w:szCs w:val="22"/>
          <w:lang w:val="en-GB"/>
        </w:rPr>
        <w:t>.</w:t>
      </w:r>
      <w:r w:rsidRPr="00B33EE6">
        <w:rPr>
          <w:sz w:val="22"/>
          <w:szCs w:val="22"/>
          <w:lang w:val="en-GB"/>
        </w:rPr>
        <w:t xml:space="preserve"> </w:t>
      </w:r>
    </w:p>
    <w:bookmarkEnd w:id="15"/>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w:t>
      </w:r>
      <w:r w:rsidRPr="00B33EE6">
        <w:rPr>
          <w:sz w:val="22"/>
          <w:szCs w:val="22"/>
          <w:lang w:val="en-GB"/>
        </w:rPr>
        <w:lastRenderedPageBreak/>
        <w:t>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56E76C06" w14:textId="77777777" w:rsidR="00002AE8" w:rsidRPr="00C434D5" w:rsidRDefault="00002AE8" w:rsidP="00002AE8">
      <w:pPr>
        <w:pStyle w:val="Blockquote"/>
        <w:jc w:val="both"/>
        <w:rPr>
          <w:sz w:val="22"/>
          <w:szCs w:val="22"/>
        </w:rPr>
      </w:pPr>
      <w:r w:rsidRPr="00C434D5">
        <w:rPr>
          <w:sz w:val="22"/>
          <w:szCs w:val="22"/>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InforEuro exchange rate for the month when this Contract Notice is published, which can be found at the following address: </w:t>
      </w:r>
      <w:hyperlink r:id="rId12" w:history="1">
        <w:r w:rsidRPr="00C434D5">
          <w:rPr>
            <w:rStyle w:val="Hyperlink"/>
            <w:color w:val="auto"/>
            <w:sz w:val="22"/>
            <w:szCs w:val="22"/>
          </w:rPr>
          <w:t>http://ec.europa.eu/budget/graphs/inforeuro.html</w:t>
        </w:r>
      </w:hyperlink>
      <w:r w:rsidRPr="00C434D5">
        <w:rPr>
          <w:sz w:val="22"/>
          <w:szCs w:val="22"/>
        </w:rPr>
        <w:t>.</w:t>
      </w:r>
    </w:p>
    <w:p w14:paraId="072812F3" w14:textId="77777777" w:rsidR="00002AE8" w:rsidRPr="00C434D5" w:rsidRDefault="00002AE8" w:rsidP="00002AE8">
      <w:pPr>
        <w:pStyle w:val="Blockquote"/>
        <w:jc w:val="both"/>
        <w:rPr>
          <w:sz w:val="22"/>
          <w:szCs w:val="22"/>
          <w:lang w:val="en-GB"/>
        </w:rPr>
      </w:pPr>
      <w:r w:rsidRPr="00C434D5">
        <w:rPr>
          <w:sz w:val="22"/>
          <w:szCs w:val="22"/>
        </w:rPr>
        <w:t xml:space="preserve">After signing the contract and in case of domestic Contractor when payments should be made in RSD, applicable exchange rate will be InforEuro exchange rate for the month of issuing Invoice. </w:t>
      </w:r>
    </w:p>
    <w:p w14:paraId="276BB5EB" w14:textId="77777777" w:rsidR="00002AE8" w:rsidRPr="00F9055E" w:rsidRDefault="00002AE8" w:rsidP="00002AE8">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3BAD1" w14:textId="77777777" w:rsidR="00384D92" w:rsidRDefault="00384D92">
      <w:r>
        <w:separator/>
      </w:r>
    </w:p>
  </w:endnote>
  <w:endnote w:type="continuationSeparator" w:id="0">
    <w:p w14:paraId="7043269A" w14:textId="77777777" w:rsidR="00384D92" w:rsidRDefault="0038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C59B5" w14:textId="77777777" w:rsidR="00384D92" w:rsidRDefault="00384D92">
      <w:r>
        <w:separator/>
      </w:r>
    </w:p>
  </w:footnote>
  <w:footnote w:type="continuationSeparator" w:id="0">
    <w:p w14:paraId="6718DF50" w14:textId="77777777" w:rsidR="00384D92" w:rsidRDefault="00384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1A571D7"/>
    <w:multiLevelType w:val="multilevel"/>
    <w:tmpl w:val="51A571D7"/>
    <w:lvl w:ilvl="0">
      <w:start w:val="1"/>
      <w:numFmt w:val="bullet"/>
      <w:lvlText w:val=""/>
      <w:lvlJc w:val="left"/>
      <w:pPr>
        <w:ind w:left="1855" w:hanging="360"/>
      </w:pPr>
      <w:rPr>
        <w:rFonts w:ascii="Symbol" w:hAnsi="Symbol" w:hint="default"/>
      </w:rPr>
    </w:lvl>
    <w:lvl w:ilvl="1">
      <w:start w:val="1"/>
      <w:numFmt w:val="bullet"/>
      <w:lvlText w:val="o"/>
      <w:lvlJc w:val="left"/>
      <w:pPr>
        <w:ind w:left="2575" w:hanging="360"/>
      </w:pPr>
      <w:rPr>
        <w:rFonts w:ascii="Courier New" w:hAnsi="Courier New" w:cs="Courier New" w:hint="default"/>
      </w:rPr>
    </w:lvl>
    <w:lvl w:ilvl="2">
      <w:start w:val="1"/>
      <w:numFmt w:val="bullet"/>
      <w:lvlText w:val=""/>
      <w:lvlJc w:val="left"/>
      <w:pPr>
        <w:ind w:left="3295" w:hanging="360"/>
      </w:pPr>
      <w:rPr>
        <w:rFonts w:ascii="Wingdings" w:hAnsi="Wingdings" w:hint="default"/>
      </w:rPr>
    </w:lvl>
    <w:lvl w:ilvl="3">
      <w:start w:val="1"/>
      <w:numFmt w:val="bullet"/>
      <w:lvlText w:val=""/>
      <w:lvlJc w:val="left"/>
      <w:pPr>
        <w:ind w:left="4015" w:hanging="360"/>
      </w:pPr>
      <w:rPr>
        <w:rFonts w:ascii="Symbol" w:hAnsi="Symbol" w:hint="default"/>
      </w:rPr>
    </w:lvl>
    <w:lvl w:ilvl="4">
      <w:start w:val="1"/>
      <w:numFmt w:val="bullet"/>
      <w:lvlText w:val="o"/>
      <w:lvlJc w:val="left"/>
      <w:pPr>
        <w:ind w:left="4735" w:hanging="360"/>
      </w:pPr>
      <w:rPr>
        <w:rFonts w:ascii="Courier New" w:hAnsi="Courier New" w:cs="Courier New" w:hint="default"/>
      </w:rPr>
    </w:lvl>
    <w:lvl w:ilvl="5">
      <w:start w:val="1"/>
      <w:numFmt w:val="bullet"/>
      <w:lvlText w:val=""/>
      <w:lvlJc w:val="left"/>
      <w:pPr>
        <w:ind w:left="5455" w:hanging="360"/>
      </w:pPr>
      <w:rPr>
        <w:rFonts w:ascii="Wingdings" w:hAnsi="Wingdings" w:hint="default"/>
      </w:rPr>
    </w:lvl>
    <w:lvl w:ilvl="6">
      <w:start w:val="1"/>
      <w:numFmt w:val="bullet"/>
      <w:lvlText w:val=""/>
      <w:lvlJc w:val="left"/>
      <w:pPr>
        <w:ind w:left="6175" w:hanging="360"/>
      </w:pPr>
      <w:rPr>
        <w:rFonts w:ascii="Symbol" w:hAnsi="Symbol" w:hint="default"/>
      </w:rPr>
    </w:lvl>
    <w:lvl w:ilvl="7">
      <w:start w:val="1"/>
      <w:numFmt w:val="bullet"/>
      <w:lvlText w:val="o"/>
      <w:lvlJc w:val="left"/>
      <w:pPr>
        <w:ind w:left="6895" w:hanging="360"/>
      </w:pPr>
      <w:rPr>
        <w:rFonts w:ascii="Courier New" w:hAnsi="Courier New" w:cs="Courier New" w:hint="default"/>
      </w:rPr>
    </w:lvl>
    <w:lvl w:ilvl="8">
      <w:start w:val="1"/>
      <w:numFmt w:val="bullet"/>
      <w:lvlText w:val=""/>
      <w:lvlJc w:val="left"/>
      <w:pPr>
        <w:ind w:left="7615" w:hanging="360"/>
      </w:pPr>
      <w:rPr>
        <w:rFonts w:ascii="Wingdings" w:hAnsi="Wingdings" w:hint="default"/>
      </w:r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7CE3554"/>
    <w:multiLevelType w:val="hybridMultilevel"/>
    <w:tmpl w:val="EC168614"/>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6487765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31896381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75177582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0113834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0578103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11444339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46087798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009793059">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10615207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865404529">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946033966">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3654291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911551606">
    <w:abstractNumId w:val="17"/>
  </w:num>
  <w:num w:numId="14" w16cid:durableId="58851343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17827562">
    <w:abstractNumId w:val="13"/>
  </w:num>
  <w:num w:numId="16" w16cid:durableId="1685284937">
    <w:abstractNumId w:val="15"/>
  </w:num>
  <w:num w:numId="17" w16cid:durableId="63668451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82019571">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895313314">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37134786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21184301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0212755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319968346">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530996907">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636787339">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448858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481663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37319063">
    <w:abstractNumId w:val="27"/>
  </w:num>
  <w:num w:numId="29" w16cid:durableId="1266646331">
    <w:abstractNumId w:val="27"/>
  </w:num>
  <w:num w:numId="30" w16cid:durableId="1420101779">
    <w:abstractNumId w:val="27"/>
  </w:num>
  <w:num w:numId="31" w16cid:durableId="313872679">
    <w:abstractNumId w:val="27"/>
  </w:num>
  <w:num w:numId="32" w16cid:durableId="11746003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812718494">
    <w:abstractNumId w:val="36"/>
  </w:num>
  <w:num w:numId="34" w16cid:durableId="540481071">
    <w:abstractNumId w:val="41"/>
  </w:num>
  <w:num w:numId="35" w16cid:durableId="1634360450">
    <w:abstractNumId w:val="35"/>
  </w:num>
  <w:num w:numId="36" w16cid:durableId="934557738">
    <w:abstractNumId w:val="33"/>
  </w:num>
  <w:num w:numId="37" w16cid:durableId="903026781">
    <w:abstractNumId w:val="37"/>
  </w:num>
  <w:num w:numId="38" w16cid:durableId="919826782">
    <w:abstractNumId w:val="39"/>
  </w:num>
  <w:num w:numId="39" w16cid:durableId="727337345">
    <w:abstractNumId w:val="44"/>
  </w:num>
  <w:num w:numId="40" w16cid:durableId="119881712">
    <w:abstractNumId w:val="46"/>
  </w:num>
  <w:num w:numId="41" w16cid:durableId="206449650">
    <w:abstractNumId w:val="40"/>
  </w:num>
  <w:num w:numId="42" w16cid:durableId="791872031">
    <w:abstractNumId w:val="42"/>
  </w:num>
  <w:num w:numId="43" w16cid:durableId="217789096">
    <w:abstractNumId w:val="38"/>
  </w:num>
  <w:num w:numId="44" w16cid:durableId="1110392744">
    <w:abstractNumId w:val="34"/>
  </w:num>
  <w:num w:numId="45" w16cid:durableId="1870487132">
    <w:abstractNumId w:val="47"/>
  </w:num>
  <w:num w:numId="46" w16cid:durableId="1450277851">
    <w:abstractNumId w:val="45"/>
  </w:num>
  <w:num w:numId="47" w16cid:durableId="124972815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s-ES_trad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2AE8"/>
    <w:rsid w:val="00006898"/>
    <w:rsid w:val="00012223"/>
    <w:rsid w:val="00012AF1"/>
    <w:rsid w:val="00013EB7"/>
    <w:rsid w:val="00013F0F"/>
    <w:rsid w:val="00014B76"/>
    <w:rsid w:val="0002004D"/>
    <w:rsid w:val="00022D5F"/>
    <w:rsid w:val="0003004C"/>
    <w:rsid w:val="00030910"/>
    <w:rsid w:val="000333FE"/>
    <w:rsid w:val="000378AB"/>
    <w:rsid w:val="00043596"/>
    <w:rsid w:val="000467F8"/>
    <w:rsid w:val="000471E5"/>
    <w:rsid w:val="00051D1D"/>
    <w:rsid w:val="00062B8D"/>
    <w:rsid w:val="00063FB5"/>
    <w:rsid w:val="0006488A"/>
    <w:rsid w:val="0007067C"/>
    <w:rsid w:val="00072215"/>
    <w:rsid w:val="00080900"/>
    <w:rsid w:val="0008660C"/>
    <w:rsid w:val="00087A72"/>
    <w:rsid w:val="00091748"/>
    <w:rsid w:val="00095030"/>
    <w:rsid w:val="000A0D57"/>
    <w:rsid w:val="000A3758"/>
    <w:rsid w:val="000B14E4"/>
    <w:rsid w:val="000B693E"/>
    <w:rsid w:val="000B6B50"/>
    <w:rsid w:val="000B7C91"/>
    <w:rsid w:val="000C1101"/>
    <w:rsid w:val="000C1522"/>
    <w:rsid w:val="000D1732"/>
    <w:rsid w:val="000D1DF2"/>
    <w:rsid w:val="000D3EBF"/>
    <w:rsid w:val="000E4709"/>
    <w:rsid w:val="000F0F6C"/>
    <w:rsid w:val="000F1340"/>
    <w:rsid w:val="000F5DEF"/>
    <w:rsid w:val="0010162C"/>
    <w:rsid w:val="00105302"/>
    <w:rsid w:val="0013314C"/>
    <w:rsid w:val="001429BC"/>
    <w:rsid w:val="00144019"/>
    <w:rsid w:val="0014405E"/>
    <w:rsid w:val="00145CFA"/>
    <w:rsid w:val="00150687"/>
    <w:rsid w:val="001558C2"/>
    <w:rsid w:val="001661F7"/>
    <w:rsid w:val="00171F2E"/>
    <w:rsid w:val="00180D47"/>
    <w:rsid w:val="001903F3"/>
    <w:rsid w:val="00190B58"/>
    <w:rsid w:val="001951FE"/>
    <w:rsid w:val="001A59BB"/>
    <w:rsid w:val="001A66C2"/>
    <w:rsid w:val="001B2571"/>
    <w:rsid w:val="001C21A2"/>
    <w:rsid w:val="001C5DB1"/>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5F4"/>
    <w:rsid w:val="00235A71"/>
    <w:rsid w:val="002413EA"/>
    <w:rsid w:val="00243849"/>
    <w:rsid w:val="002575AA"/>
    <w:rsid w:val="00266EB9"/>
    <w:rsid w:val="0027198D"/>
    <w:rsid w:val="002753AD"/>
    <w:rsid w:val="00291639"/>
    <w:rsid w:val="00295B33"/>
    <w:rsid w:val="002B2145"/>
    <w:rsid w:val="002D266E"/>
    <w:rsid w:val="002D4121"/>
    <w:rsid w:val="002E1B83"/>
    <w:rsid w:val="002E25ED"/>
    <w:rsid w:val="002E2635"/>
    <w:rsid w:val="002E7D33"/>
    <w:rsid w:val="002F4E69"/>
    <w:rsid w:val="003045C3"/>
    <w:rsid w:val="00304CAA"/>
    <w:rsid w:val="00313F6B"/>
    <w:rsid w:val="00315351"/>
    <w:rsid w:val="00322D52"/>
    <w:rsid w:val="003232ED"/>
    <w:rsid w:val="00323BDD"/>
    <w:rsid w:val="003262FC"/>
    <w:rsid w:val="00326B16"/>
    <w:rsid w:val="00330261"/>
    <w:rsid w:val="003378F6"/>
    <w:rsid w:val="00340386"/>
    <w:rsid w:val="00342E7F"/>
    <w:rsid w:val="00347673"/>
    <w:rsid w:val="003574F5"/>
    <w:rsid w:val="00357E25"/>
    <w:rsid w:val="00362824"/>
    <w:rsid w:val="00363ECB"/>
    <w:rsid w:val="00364564"/>
    <w:rsid w:val="003670BA"/>
    <w:rsid w:val="003717BC"/>
    <w:rsid w:val="00384D92"/>
    <w:rsid w:val="003861D9"/>
    <w:rsid w:val="0038633F"/>
    <w:rsid w:val="00386E96"/>
    <w:rsid w:val="0038796E"/>
    <w:rsid w:val="0039147E"/>
    <w:rsid w:val="0039347D"/>
    <w:rsid w:val="003947E7"/>
    <w:rsid w:val="00397073"/>
    <w:rsid w:val="003A4357"/>
    <w:rsid w:val="003B1B35"/>
    <w:rsid w:val="003B291B"/>
    <w:rsid w:val="003C1515"/>
    <w:rsid w:val="003D16FB"/>
    <w:rsid w:val="003D6CAD"/>
    <w:rsid w:val="003E782D"/>
    <w:rsid w:val="0040360C"/>
    <w:rsid w:val="004108A4"/>
    <w:rsid w:val="00424124"/>
    <w:rsid w:val="0043533D"/>
    <w:rsid w:val="00443E6B"/>
    <w:rsid w:val="00452ED8"/>
    <w:rsid w:val="0045494F"/>
    <w:rsid w:val="004567DF"/>
    <w:rsid w:val="00472630"/>
    <w:rsid w:val="00473883"/>
    <w:rsid w:val="00476D80"/>
    <w:rsid w:val="00480B5C"/>
    <w:rsid w:val="00480EF9"/>
    <w:rsid w:val="004850B4"/>
    <w:rsid w:val="004901C2"/>
    <w:rsid w:val="004957E5"/>
    <w:rsid w:val="004C21CC"/>
    <w:rsid w:val="004C49B2"/>
    <w:rsid w:val="004D031B"/>
    <w:rsid w:val="004D0FE4"/>
    <w:rsid w:val="004D5EDB"/>
    <w:rsid w:val="004E083B"/>
    <w:rsid w:val="004E1482"/>
    <w:rsid w:val="004E2129"/>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226C"/>
    <w:rsid w:val="005462B4"/>
    <w:rsid w:val="00551429"/>
    <w:rsid w:val="00553C32"/>
    <w:rsid w:val="0056183E"/>
    <w:rsid w:val="005635F3"/>
    <w:rsid w:val="005639EC"/>
    <w:rsid w:val="00564C3F"/>
    <w:rsid w:val="00565A69"/>
    <w:rsid w:val="00567ED5"/>
    <w:rsid w:val="00571687"/>
    <w:rsid w:val="00572F15"/>
    <w:rsid w:val="00573F7A"/>
    <w:rsid w:val="00584BF4"/>
    <w:rsid w:val="00584D96"/>
    <w:rsid w:val="00590ADB"/>
    <w:rsid w:val="005A21DC"/>
    <w:rsid w:val="005A4EE7"/>
    <w:rsid w:val="005B1FF9"/>
    <w:rsid w:val="005B35A2"/>
    <w:rsid w:val="005B44A1"/>
    <w:rsid w:val="005B4F80"/>
    <w:rsid w:val="005B5E3C"/>
    <w:rsid w:val="005C71EF"/>
    <w:rsid w:val="005D41DD"/>
    <w:rsid w:val="005F776D"/>
    <w:rsid w:val="0060359F"/>
    <w:rsid w:val="0061336A"/>
    <w:rsid w:val="006309DE"/>
    <w:rsid w:val="00632BDC"/>
    <w:rsid w:val="0064390B"/>
    <w:rsid w:val="006449A3"/>
    <w:rsid w:val="00657945"/>
    <w:rsid w:val="00663C6D"/>
    <w:rsid w:val="006714ED"/>
    <w:rsid w:val="0067199E"/>
    <w:rsid w:val="006738B9"/>
    <w:rsid w:val="00674F9C"/>
    <w:rsid w:val="006751D2"/>
    <w:rsid w:val="006763ED"/>
    <w:rsid w:val="006770CA"/>
    <w:rsid w:val="0068367E"/>
    <w:rsid w:val="00686C3A"/>
    <w:rsid w:val="00697F82"/>
    <w:rsid w:val="006A0598"/>
    <w:rsid w:val="006A66DA"/>
    <w:rsid w:val="006A7394"/>
    <w:rsid w:val="006B2EDA"/>
    <w:rsid w:val="006B59B9"/>
    <w:rsid w:val="006C0EB6"/>
    <w:rsid w:val="006C0F37"/>
    <w:rsid w:val="006C2024"/>
    <w:rsid w:val="006C60EB"/>
    <w:rsid w:val="006D26ED"/>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15D97"/>
    <w:rsid w:val="00717383"/>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3DE0"/>
    <w:rsid w:val="00794A92"/>
    <w:rsid w:val="00796976"/>
    <w:rsid w:val="00796CC5"/>
    <w:rsid w:val="007A04AC"/>
    <w:rsid w:val="007A4037"/>
    <w:rsid w:val="007A5085"/>
    <w:rsid w:val="007C352C"/>
    <w:rsid w:val="007D51F2"/>
    <w:rsid w:val="007D616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2CAE"/>
    <w:rsid w:val="008272C0"/>
    <w:rsid w:val="00831982"/>
    <w:rsid w:val="008323D3"/>
    <w:rsid w:val="00832FF9"/>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0CF"/>
    <w:rsid w:val="009017AA"/>
    <w:rsid w:val="009055F3"/>
    <w:rsid w:val="009066B6"/>
    <w:rsid w:val="00907556"/>
    <w:rsid w:val="00913817"/>
    <w:rsid w:val="00914095"/>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1D83"/>
    <w:rsid w:val="009F3449"/>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677D5"/>
    <w:rsid w:val="00A779FE"/>
    <w:rsid w:val="00A77B07"/>
    <w:rsid w:val="00A84E04"/>
    <w:rsid w:val="00A85E8A"/>
    <w:rsid w:val="00A94ED6"/>
    <w:rsid w:val="00A97B08"/>
    <w:rsid w:val="00AA4103"/>
    <w:rsid w:val="00AA5256"/>
    <w:rsid w:val="00AA7F22"/>
    <w:rsid w:val="00AB7F58"/>
    <w:rsid w:val="00AC0D0C"/>
    <w:rsid w:val="00AC4530"/>
    <w:rsid w:val="00AC7E0D"/>
    <w:rsid w:val="00AD1660"/>
    <w:rsid w:val="00AD1771"/>
    <w:rsid w:val="00AD1E4D"/>
    <w:rsid w:val="00AE1D8D"/>
    <w:rsid w:val="00AE4633"/>
    <w:rsid w:val="00AE65CC"/>
    <w:rsid w:val="00AE6A5B"/>
    <w:rsid w:val="00AF0B6B"/>
    <w:rsid w:val="00AF412E"/>
    <w:rsid w:val="00AF7BB3"/>
    <w:rsid w:val="00B00363"/>
    <w:rsid w:val="00B063F9"/>
    <w:rsid w:val="00B06D60"/>
    <w:rsid w:val="00B112A1"/>
    <w:rsid w:val="00B14398"/>
    <w:rsid w:val="00B200AF"/>
    <w:rsid w:val="00B27B8B"/>
    <w:rsid w:val="00B32F46"/>
    <w:rsid w:val="00B33EE6"/>
    <w:rsid w:val="00B46840"/>
    <w:rsid w:val="00B503CB"/>
    <w:rsid w:val="00B50F8D"/>
    <w:rsid w:val="00B60EC5"/>
    <w:rsid w:val="00B7233C"/>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4562"/>
    <w:rsid w:val="00BE595A"/>
    <w:rsid w:val="00BE5F29"/>
    <w:rsid w:val="00BE783C"/>
    <w:rsid w:val="00BF1C89"/>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0E1"/>
    <w:rsid w:val="00C434D5"/>
    <w:rsid w:val="00C43AAC"/>
    <w:rsid w:val="00C460D8"/>
    <w:rsid w:val="00C52B1A"/>
    <w:rsid w:val="00C61B8C"/>
    <w:rsid w:val="00C712DE"/>
    <w:rsid w:val="00C74286"/>
    <w:rsid w:val="00C836E5"/>
    <w:rsid w:val="00C83BE0"/>
    <w:rsid w:val="00C83C65"/>
    <w:rsid w:val="00C840D0"/>
    <w:rsid w:val="00C843AC"/>
    <w:rsid w:val="00C867B9"/>
    <w:rsid w:val="00CA3B1B"/>
    <w:rsid w:val="00CB23E3"/>
    <w:rsid w:val="00CB2A5B"/>
    <w:rsid w:val="00CB759D"/>
    <w:rsid w:val="00CB7AAE"/>
    <w:rsid w:val="00CC0A41"/>
    <w:rsid w:val="00CC3BA0"/>
    <w:rsid w:val="00CC48C9"/>
    <w:rsid w:val="00CD540A"/>
    <w:rsid w:val="00CD765A"/>
    <w:rsid w:val="00CE49A1"/>
    <w:rsid w:val="00CF0A18"/>
    <w:rsid w:val="00CF759C"/>
    <w:rsid w:val="00D00216"/>
    <w:rsid w:val="00D011CD"/>
    <w:rsid w:val="00D11B32"/>
    <w:rsid w:val="00D14A9D"/>
    <w:rsid w:val="00D158BD"/>
    <w:rsid w:val="00D17A30"/>
    <w:rsid w:val="00D21A68"/>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A4D4D"/>
    <w:rsid w:val="00DC0253"/>
    <w:rsid w:val="00DC4F70"/>
    <w:rsid w:val="00DC753D"/>
    <w:rsid w:val="00DD0CD4"/>
    <w:rsid w:val="00DE3C11"/>
    <w:rsid w:val="00DE49C9"/>
    <w:rsid w:val="00DF04F0"/>
    <w:rsid w:val="00E147D3"/>
    <w:rsid w:val="00E1782A"/>
    <w:rsid w:val="00E21BC3"/>
    <w:rsid w:val="00E23A94"/>
    <w:rsid w:val="00E245D0"/>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6027"/>
    <w:rsid w:val="00EA7B74"/>
    <w:rsid w:val="00EB4C19"/>
    <w:rsid w:val="00EB610D"/>
    <w:rsid w:val="00EC1215"/>
    <w:rsid w:val="00EC7EB7"/>
    <w:rsid w:val="00ED5FA0"/>
    <w:rsid w:val="00EE0A07"/>
    <w:rsid w:val="00EE6E92"/>
    <w:rsid w:val="00EF03C9"/>
    <w:rsid w:val="00EF0A8C"/>
    <w:rsid w:val="00EF6A28"/>
    <w:rsid w:val="00EF6FBF"/>
    <w:rsid w:val="00F014D9"/>
    <w:rsid w:val="00F05BF1"/>
    <w:rsid w:val="00F07EE2"/>
    <w:rsid w:val="00F16938"/>
    <w:rsid w:val="00F1778E"/>
    <w:rsid w:val="00F17A90"/>
    <w:rsid w:val="00F233FF"/>
    <w:rsid w:val="00F27C45"/>
    <w:rsid w:val="00F33C45"/>
    <w:rsid w:val="00F46873"/>
    <w:rsid w:val="00F4786D"/>
    <w:rsid w:val="00F504CC"/>
    <w:rsid w:val="00F50E8B"/>
    <w:rsid w:val="00F60220"/>
    <w:rsid w:val="00F73241"/>
    <w:rsid w:val="00F76A8F"/>
    <w:rsid w:val="00F77C8A"/>
    <w:rsid w:val="00F86226"/>
    <w:rsid w:val="00F86AAA"/>
    <w:rsid w:val="00F9055E"/>
    <w:rsid w:val="00F91683"/>
    <w:rsid w:val="00FA17FC"/>
    <w:rsid w:val="00FA5AD6"/>
    <w:rsid w:val="00FB17AC"/>
    <w:rsid w:val="00FC47A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2.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CE9EBA-E46E-4F8B-A861-9EDF008D99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1624</Words>
  <Characters>8819</Characters>
  <Application>Microsoft Office Word</Application>
  <DocSecurity>0</DocSecurity>
  <Lines>169</Lines>
  <Paragraphs>101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10342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Ivan Svrkota</cp:lastModifiedBy>
  <cp:revision>20</cp:revision>
  <cp:lastPrinted>2016-05-31T08:36:00Z</cp:lastPrinted>
  <dcterms:created xsi:type="dcterms:W3CDTF">2025-01-11T09:53:00Z</dcterms:created>
  <dcterms:modified xsi:type="dcterms:W3CDTF">2025-02-24T11:57:00Z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y fmtid="{D5CDD505-2E9C-101B-9397-08002B2CF9AE}" pid="5" name="GrammarlyDocumentId">
    <vt:lpwstr>33c4f7575c2f19d836210a343dd62b6b5b631992278439b7f29bdcc9e891abc7</vt:lpwstr>
  </property>
</Properties>
</file>